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1084FF9"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C67CB">
        <w:rPr>
          <w:rFonts w:ascii="Garamond" w:hAnsi="Garamond" w:cs="Arial"/>
          <w:b/>
          <w:bCs/>
          <w:sz w:val="28"/>
          <w:szCs w:val="28"/>
        </w:rPr>
        <w:t>1</w:t>
      </w:r>
      <w:r w:rsidR="00CA50CA">
        <w:rPr>
          <w:rFonts w:ascii="Garamond" w:hAnsi="Garamond" w:cs="Arial"/>
          <w:b/>
          <w:bCs/>
          <w:sz w:val="28"/>
          <w:szCs w:val="28"/>
        </w:rPr>
        <w:t>2</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AF867A1"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CA50CA">
        <w:rPr>
          <w:rFonts w:ascii="Garamond" w:hAnsi="Garamond" w:cs="Palatino Linotype"/>
          <w:color w:val="000000"/>
          <w:sz w:val="20"/>
          <w:szCs w:val="20"/>
        </w:rPr>
        <w:t>324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bookmarkStart w:id="0" w:name="_GoBack"/>
      <w:bookmarkEnd w:id="0"/>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22ACB19A" w:rsidR="001939CE" w:rsidRDefault="009275BF" w:rsidP="000F0A0F">
      <w:pPr>
        <w:spacing w:after="0"/>
        <w:ind w:left="567" w:hanging="567"/>
        <w:jc w:val="both"/>
        <w:rPr>
          <w:rFonts w:ascii="Garamond" w:hAnsi="Garamond"/>
          <w:sz w:val="20"/>
          <w:szCs w:val="20"/>
        </w:rPr>
      </w:pPr>
      <w:r>
        <w:rPr>
          <w:rFonts w:ascii="Garamond" w:hAnsi="Garamond"/>
          <w:sz w:val="20"/>
          <w:szCs w:val="20"/>
        </w:rPr>
        <w:t xml:space="preserve">Příloha č. 3 – </w:t>
      </w:r>
      <w:r w:rsidR="0088453E">
        <w:rPr>
          <w:rFonts w:ascii="Garamond" w:hAnsi="Garamond"/>
          <w:sz w:val="20"/>
          <w:szCs w:val="20"/>
        </w:rPr>
        <w:t>Technická specifikace</w:t>
      </w:r>
    </w:p>
    <w:p w14:paraId="0545564C" w14:textId="1BD5C324" w:rsidR="0088453E" w:rsidRDefault="0088453E" w:rsidP="000F0A0F">
      <w:pPr>
        <w:spacing w:after="0"/>
        <w:ind w:left="567" w:hanging="567"/>
        <w:jc w:val="both"/>
        <w:rPr>
          <w:rFonts w:ascii="Garamond" w:hAnsi="Garamond"/>
          <w:sz w:val="20"/>
          <w:szCs w:val="20"/>
        </w:rPr>
      </w:pPr>
      <w:r>
        <w:rPr>
          <w:rFonts w:ascii="Garamond" w:hAnsi="Garamond"/>
          <w:sz w:val="20"/>
          <w:szCs w:val="20"/>
        </w:rPr>
        <w:t>Příloha č. 4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0A1E4" w14:textId="77777777" w:rsidR="001F47D1" w:rsidRDefault="001F47D1" w:rsidP="001B2927">
      <w:pPr>
        <w:spacing w:after="0" w:line="240" w:lineRule="auto"/>
      </w:pPr>
      <w:r>
        <w:separator/>
      </w:r>
    </w:p>
  </w:endnote>
  <w:endnote w:type="continuationSeparator" w:id="0">
    <w:p w14:paraId="13A7B767" w14:textId="77777777" w:rsidR="001F47D1" w:rsidRDefault="001F47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6067A" w14:textId="77777777" w:rsidR="00F14546" w:rsidRDefault="00F1454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A735E" w14:textId="0DE2384C" w:rsidR="00F14546" w:rsidRDefault="00F14546">
    <w:pPr>
      <w:pStyle w:val="Zpat"/>
    </w:pPr>
    <w:r>
      <w:rPr>
        <w:noProof/>
      </w:rPr>
      <w:drawing>
        <wp:inline distT="0" distB="0" distL="0" distR="0" wp14:anchorId="18EF6CB6" wp14:editId="02F8AB23">
          <wp:extent cx="1936115" cy="923925"/>
          <wp:effectExtent l="0" t="0" r="698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71" cy="939700"/>
                  </a:xfrm>
                  <a:prstGeom prst="rect">
                    <a:avLst/>
                  </a:prstGeom>
                  <a:noFill/>
                  <a:ln>
                    <a:noFill/>
                  </a:ln>
                </pic:spPr>
              </pic:pic>
            </a:graphicData>
          </a:graphic>
        </wp:inline>
      </w:drawing>
    </w:r>
    <w:r>
      <w:rPr>
        <w:noProof/>
      </w:rPr>
      <w:drawing>
        <wp:inline distT="0" distB="0" distL="0" distR="0" wp14:anchorId="3A9686BA" wp14:editId="3BBB57DD">
          <wp:extent cx="3651885" cy="1139825"/>
          <wp:effectExtent l="0" t="0" r="5715" b="317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51885" cy="113982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AEF6E" w14:textId="6C30C1CA" w:rsidR="0002016C" w:rsidRDefault="00F14546">
    <w:pPr>
      <w:pStyle w:val="Zpat"/>
    </w:pPr>
    <w:r>
      <w:rPr>
        <w:noProof/>
      </w:rPr>
      <w:drawing>
        <wp:inline distT="0" distB="0" distL="0" distR="0" wp14:anchorId="04115CBF" wp14:editId="67A6D10A">
          <wp:extent cx="1783715" cy="923925"/>
          <wp:effectExtent l="0" t="0" r="698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4168" cy="939699"/>
                  </a:xfrm>
                  <a:prstGeom prst="rect">
                    <a:avLst/>
                  </a:prstGeom>
                  <a:noFill/>
                  <a:ln>
                    <a:noFill/>
                  </a:ln>
                </pic:spPr>
              </pic:pic>
            </a:graphicData>
          </a:graphic>
        </wp:inline>
      </w:drawing>
    </w:r>
    <w:r>
      <w:rPr>
        <w:noProof/>
      </w:rPr>
      <w:drawing>
        <wp:inline distT="0" distB="0" distL="0" distR="0" wp14:anchorId="3DB8874B" wp14:editId="583108F0">
          <wp:extent cx="3651885" cy="1139825"/>
          <wp:effectExtent l="0" t="0" r="5715"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51885" cy="11398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19657" w14:textId="77777777" w:rsidR="001F47D1" w:rsidRDefault="001F47D1" w:rsidP="001B2927">
      <w:pPr>
        <w:spacing w:after="0" w:line="240" w:lineRule="auto"/>
      </w:pPr>
      <w:r>
        <w:separator/>
      </w:r>
    </w:p>
  </w:footnote>
  <w:footnote w:type="continuationSeparator" w:id="0">
    <w:p w14:paraId="01821BDF" w14:textId="77777777" w:rsidR="001F47D1" w:rsidRDefault="001F47D1"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763A7" w14:textId="77777777" w:rsidR="00F14546" w:rsidRDefault="00F1454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FC0BCB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CA50CA">
      <w:rPr>
        <w:rFonts w:ascii="Garamond" w:hAnsi="Garamond" w:cs="Palatino Linotype"/>
        <w:color w:val="000000"/>
      </w:rPr>
      <w:t>324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l0O88nQc8P0wcCkxCzvvYL9zrfmtI8aW5yNtJDZ/5Nmwjc6wBeRv/2RT71I4ByEELt6UhzS99CIrAOozSJVoKA==" w:salt="UZCsZ7Ehz+IEyoJq42+Q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16C"/>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7D1"/>
    <w:rsid w:val="001F494C"/>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3AFE"/>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53E"/>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0CA"/>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4546"/>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16C8E-7FD4-4BD6-A895-2FCEBB9F7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2125</Words>
  <Characters>12539</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40</cp:revision>
  <cp:lastPrinted>2014-05-16T09:23:00Z</cp:lastPrinted>
  <dcterms:created xsi:type="dcterms:W3CDTF">2021-01-26T12:57:00Z</dcterms:created>
  <dcterms:modified xsi:type="dcterms:W3CDTF">2021-08-11T09:20:00Z</dcterms:modified>
</cp:coreProperties>
</file>